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4A38AE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</w:t>
      </w:r>
      <w:r w:rsidR="005F2094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793507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F2094" w:rsidRPr="00A0637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DCD8C2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34F82">
        <w:rPr>
          <w:rFonts w:ascii="Garamond" w:hAnsi="Garamond" w:cs="Arial"/>
          <w:sz w:val="22"/>
          <w:szCs w:val="22"/>
        </w:rPr>
        <w:t>0</w:t>
      </w:r>
      <w:r w:rsidR="005F2094">
        <w:rPr>
          <w:rFonts w:ascii="Garamond" w:hAnsi="Garamond" w:cs="Arial"/>
          <w:sz w:val="22"/>
          <w:szCs w:val="22"/>
        </w:rPr>
        <w:t>7</w:t>
      </w:r>
      <w:r w:rsidR="00934F82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D5E4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7DC73" w14:textId="77777777" w:rsidR="00386E00" w:rsidRDefault="00386E00" w:rsidP="00795AAC">
      <w:r>
        <w:separator/>
      </w:r>
    </w:p>
  </w:endnote>
  <w:endnote w:type="continuationSeparator" w:id="0">
    <w:p w14:paraId="3AD380EA" w14:textId="77777777" w:rsidR="00386E00" w:rsidRDefault="00386E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FF0E3" w14:textId="77777777" w:rsidR="00386E00" w:rsidRDefault="00386E00" w:rsidP="00795AAC">
      <w:r>
        <w:separator/>
      </w:r>
    </w:p>
  </w:footnote>
  <w:footnote w:type="continuationSeparator" w:id="0">
    <w:p w14:paraId="452AD20F" w14:textId="77777777" w:rsidR="00386E00" w:rsidRDefault="00386E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7f7Ok+8uD0mMxynFLKGzExXEF2jb7jSYD4Q1+1AyUj8=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idSQZc2koF4MIgis5BnVVbsbGblGDCBru3INHfZSZV4=</DigestValue>
    </Reference>
  </SignedInfo>
  <SignatureValue>DqCmxWdlYAAoopN5yzmyrA5UqKAcGWyg48sFKcczLelmriTyGYzEbt5P5s3/qPk1LrxQ4py+eGq3
1M+Gl+Kqa0cnjQbzbwuzVTuKBfeuHVYYJzcg1rLBq8iTyM9fJslJlOsByzex/9ow62JNV1fZ3xvQ
6cLQENjK93tWkjyP2aTOZjckIB8eU6itF3k1yPxCV5YtIyCdboo1ton+KncH4txMcyVNGwSgudu1
EkPRor/1Q+glea/0q5SF56UeEd8JH12f6EBdA0VqsxhQXTKxtr+jUmtmRrmMOguClMSaB4UBhSrs
niBFkYNUp865gxs39ICOZ/KPQmdI8Eh/t34bbg==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/8xR4Ouhkqldq28uAjvAUwdaxIep2AmqH8PxFK+yltI=</DigestValue>
      </Reference>
      <Reference URI="/word/document.xml?ContentType=application/vnd.openxmlformats-officedocument.wordprocessingml.document.main+xml">
        <DigestMethod Algorithm="http://www.w3.org/2001/04/xmlenc#sha256"/>
        <DigestValue>BXRH1F3X2sO1W3Ep8eOVwoXrXNfiuTykXyWmhVHA98g=</DigestValue>
      </Reference>
      <Reference URI="/word/endnotes.xml?ContentType=application/vnd.openxmlformats-officedocument.wordprocessingml.endnotes+xml">
        <DigestMethod Algorithm="http://www.w3.org/2001/04/xmlenc#sha256"/>
        <DigestValue>LdwdzLhopS2gA5ytgEHbFZ0JcZMGsvt4XzubHnrZ8+M=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7TZpnMGKro+zcoAQ+if3qSmCgmrGQCohUmeQUj7AJ/Q=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47Zdcn0SjeuBxzVrxacMw5fWC0Pi4ztjxaxxZLekl+M=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2022-09-26T08:20:50Z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2022-09-26T08:20:50Z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86F21-A35A-49C8-9E12-65381505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47</cp:revision>
  <cp:lastPrinted>2018-08-08T13:48:00Z</cp:lastPrinted>
  <dcterms:created xsi:type="dcterms:W3CDTF">2021-09-20T07:59:00Z</dcterms:created>
  <dcterms:modified xsi:type="dcterms:W3CDTF">2022-09-26T08:20:00Z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